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DABB3" w14:textId="2E27555D"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9F2BEC">
        <w:rPr>
          <w:rFonts w:ascii="Calibri" w:eastAsia="Times New Roman" w:hAnsi="Calibri" w:cs="Calibri"/>
          <w:bCs w:val="0"/>
          <w:color w:val="auto"/>
          <w:szCs w:val="20"/>
        </w:rPr>
        <w:t>GZ</w:t>
      </w:r>
      <w:r w:rsidR="00D04382" w:rsidRPr="00B172A9">
        <w:rPr>
          <w:rFonts w:ascii="Calibri" w:eastAsia="Times New Roman" w:hAnsi="Calibri" w:cs="Calibri"/>
          <w:bCs w:val="0"/>
          <w:color w:val="auto"/>
          <w:szCs w:val="20"/>
        </w:rPr>
        <w:t>/</w:t>
      </w:r>
      <w:r w:rsidR="00A12CF0">
        <w:rPr>
          <w:rFonts w:cs="Calibri"/>
          <w:caps/>
          <w:color w:val="auto"/>
          <w:kern w:val="28"/>
        </w:rPr>
        <w:t>04572</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35878EA8" w14:textId="77777777" w:rsidTr="00D04382">
        <w:trPr>
          <w:trHeight w:val="1820"/>
        </w:trPr>
        <w:tc>
          <w:tcPr>
            <w:tcW w:w="3656" w:type="dxa"/>
            <w:tcBorders>
              <w:top w:val="thinThickSmallGap" w:sz="12" w:space="0" w:color="0070C0"/>
              <w:bottom w:val="thinThickSmallGap" w:sz="12" w:space="0" w:color="0070C0"/>
            </w:tcBorders>
          </w:tcPr>
          <w:p w14:paraId="6220C186"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DAD272B"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16C46F4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08ED6A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72CF80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3333A871"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5FD1BB9C"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C17313B"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0C86AF0"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53BB767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9BCA80B"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2C7882A6" w14:textId="65D2809F"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9F2BEC" w:rsidRPr="009F2BEC">
        <w:rPr>
          <w:rFonts w:asciiTheme="minorHAnsi" w:hAnsiTheme="minorHAnsi" w:cstheme="minorHAnsi"/>
          <w:b/>
          <w:i/>
          <w:szCs w:val="22"/>
        </w:rPr>
        <w:t xml:space="preserve">„Roboty budowlane w zakresie sieci energetycznych SN i </w:t>
      </w:r>
      <w:proofErr w:type="spellStart"/>
      <w:r w:rsidR="009F2BEC" w:rsidRPr="009F2BEC">
        <w:rPr>
          <w:rFonts w:asciiTheme="minorHAnsi" w:hAnsiTheme="minorHAnsi" w:cstheme="minorHAnsi"/>
          <w:b/>
          <w:i/>
          <w:szCs w:val="22"/>
        </w:rPr>
        <w:t>nN</w:t>
      </w:r>
      <w:proofErr w:type="spellEnd"/>
      <w:r w:rsidR="009F2BEC" w:rsidRPr="009F2BEC">
        <w:rPr>
          <w:rFonts w:asciiTheme="minorHAnsi" w:hAnsiTheme="minorHAnsi" w:cstheme="minorHAnsi"/>
          <w:b/>
          <w:i/>
          <w:szCs w:val="22"/>
        </w:rPr>
        <w:t xml:space="preserve"> na terenie RE1 w miejscowościach: Nowy Borek, Błażowa - 2 części”</w:t>
      </w:r>
      <w:r w:rsidR="009F2BEC">
        <w:rPr>
          <w:rFonts w:asciiTheme="minorHAnsi" w:hAnsiTheme="minorHAnsi" w:cstheme="minorHAnsi"/>
          <w:b/>
          <w: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372F0B">
        <w:rPr>
          <w:rFonts w:cs="Calibri"/>
          <w:bCs/>
          <w:szCs w:val="22"/>
          <w:lang w:eastAsia="pl-PL"/>
        </w:rPr>
        <w:t xml:space="preserve">ostatnich </w:t>
      </w:r>
      <w:r w:rsidR="009B2A00" w:rsidRPr="00372F0B">
        <w:rPr>
          <w:rFonts w:cs="Calibri"/>
          <w:bCs/>
          <w:szCs w:val="22"/>
          <w:lang w:eastAsia="pl-PL"/>
        </w:rPr>
        <w:t>5</w:t>
      </w:r>
      <w:r w:rsidRPr="00372F0B">
        <w:rPr>
          <w:rFonts w:cs="Calibri"/>
          <w:bCs/>
          <w:szCs w:val="22"/>
          <w:lang w:eastAsia="pl-PL"/>
        </w:rPr>
        <w:t xml:space="preserve"> lat przed upływem</w:t>
      </w:r>
      <w:r w:rsidRPr="00A12417">
        <w:rPr>
          <w:rFonts w:cs="Calibri"/>
          <w:bCs/>
          <w:szCs w:val="22"/>
          <w:lang w:eastAsia="pl-PL"/>
        </w:rPr>
        <w:t xml:space="preserve">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7308162A"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2638D5F3"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D74953B"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2C8DDCFD"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5963A6C2"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5F0139F0"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4D18A7BE"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45E81205"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6A1A3F66" w14:textId="77777777" w:rsidTr="003D3156">
        <w:trPr>
          <w:trHeight w:val="65"/>
          <w:tblHeader/>
          <w:jc w:val="center"/>
        </w:trPr>
        <w:tc>
          <w:tcPr>
            <w:tcW w:w="205" w:type="pct"/>
            <w:vMerge/>
            <w:tcBorders>
              <w:left w:val="single" w:sz="4" w:space="0" w:color="auto"/>
            </w:tcBorders>
            <w:vAlign w:val="center"/>
          </w:tcPr>
          <w:p w14:paraId="18474CFC"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02611F9D" w14:textId="77777777" w:rsidR="00D65232" w:rsidRPr="004651BA" w:rsidRDefault="00D65232" w:rsidP="00EA4D6B">
            <w:pPr>
              <w:jc w:val="center"/>
              <w:rPr>
                <w:rFonts w:cs="Calibri"/>
                <w:i/>
              </w:rPr>
            </w:pPr>
          </w:p>
        </w:tc>
        <w:tc>
          <w:tcPr>
            <w:tcW w:w="856" w:type="pct"/>
            <w:vMerge/>
            <w:tcBorders>
              <w:bottom w:val="single" w:sz="4" w:space="0" w:color="auto"/>
            </w:tcBorders>
          </w:tcPr>
          <w:p w14:paraId="6306891F" w14:textId="77777777" w:rsidR="00D65232" w:rsidRPr="004651BA" w:rsidRDefault="00D65232" w:rsidP="00EA4D6B">
            <w:pPr>
              <w:jc w:val="center"/>
              <w:rPr>
                <w:rFonts w:cs="Calibri"/>
                <w:i/>
              </w:rPr>
            </w:pPr>
          </w:p>
        </w:tc>
        <w:tc>
          <w:tcPr>
            <w:tcW w:w="821" w:type="pct"/>
            <w:vMerge/>
            <w:tcBorders>
              <w:bottom w:val="single" w:sz="4" w:space="0" w:color="auto"/>
            </w:tcBorders>
          </w:tcPr>
          <w:p w14:paraId="0CC76839"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58F603C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70FC0EE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10D3DE47"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2B030C1B"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EF43822" w14:textId="77777777" w:rsidR="00D65232" w:rsidRPr="000D4627" w:rsidRDefault="00D65232" w:rsidP="00EA4D6B">
            <w:pPr>
              <w:jc w:val="center"/>
              <w:rPr>
                <w:rFonts w:cs="Calibri"/>
                <w:i/>
                <w:sz w:val="16"/>
                <w:szCs w:val="16"/>
              </w:rPr>
            </w:pPr>
          </w:p>
        </w:tc>
      </w:tr>
      <w:tr w:rsidR="00247250" w:rsidRPr="004651BA" w14:paraId="5CF4825A" w14:textId="77777777" w:rsidTr="003D3156">
        <w:trPr>
          <w:trHeight w:val="65"/>
          <w:jc w:val="center"/>
        </w:trPr>
        <w:tc>
          <w:tcPr>
            <w:tcW w:w="205" w:type="pct"/>
            <w:tcBorders>
              <w:right w:val="single" w:sz="4" w:space="0" w:color="auto"/>
            </w:tcBorders>
            <w:vAlign w:val="center"/>
          </w:tcPr>
          <w:p w14:paraId="0BFF1E19"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55326A17"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0A1CD95D"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0FCB7292"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AF6FDD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407500CA"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3AC1D7F" w14:textId="77777777" w:rsidR="00D65232" w:rsidRPr="00B22747" w:rsidRDefault="00D65232" w:rsidP="00890834">
            <w:pPr>
              <w:spacing w:before="60" w:after="60" w:line="240" w:lineRule="auto"/>
              <w:jc w:val="left"/>
              <w:rPr>
                <w:rFonts w:cs="Calibri"/>
                <w:szCs w:val="22"/>
              </w:rPr>
            </w:pPr>
          </w:p>
        </w:tc>
      </w:tr>
      <w:tr w:rsidR="00F71BCF" w:rsidRPr="004651BA" w14:paraId="46270C93" w14:textId="77777777" w:rsidTr="003D3156">
        <w:trPr>
          <w:trHeight w:val="65"/>
          <w:jc w:val="center"/>
        </w:trPr>
        <w:tc>
          <w:tcPr>
            <w:tcW w:w="205" w:type="pct"/>
            <w:tcBorders>
              <w:right w:val="single" w:sz="4" w:space="0" w:color="auto"/>
            </w:tcBorders>
            <w:vAlign w:val="center"/>
          </w:tcPr>
          <w:p w14:paraId="2B39A225"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5D0E2B0C"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039661C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B30B5E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6C0214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3C8CADA"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91AD9EB" w14:textId="77777777" w:rsidR="00F71BCF" w:rsidRPr="00B22747" w:rsidRDefault="00F71BCF" w:rsidP="00890834">
            <w:pPr>
              <w:spacing w:before="60" w:after="60" w:line="240" w:lineRule="auto"/>
              <w:jc w:val="left"/>
              <w:rPr>
                <w:rFonts w:cs="Calibri"/>
                <w:szCs w:val="22"/>
              </w:rPr>
            </w:pPr>
          </w:p>
        </w:tc>
      </w:tr>
      <w:tr w:rsidR="00F71BCF" w:rsidRPr="004651BA" w14:paraId="2E9D0527" w14:textId="77777777" w:rsidTr="003D3156">
        <w:trPr>
          <w:trHeight w:val="65"/>
          <w:jc w:val="center"/>
        </w:trPr>
        <w:tc>
          <w:tcPr>
            <w:tcW w:w="205" w:type="pct"/>
            <w:tcBorders>
              <w:right w:val="single" w:sz="4" w:space="0" w:color="auto"/>
            </w:tcBorders>
            <w:vAlign w:val="center"/>
          </w:tcPr>
          <w:p w14:paraId="631A3513"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7F72F34A"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77EC5278"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4024B7B6"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BA88D2B"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C3C9278"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ACBFC5A" w14:textId="77777777" w:rsidR="00F71BCF" w:rsidRPr="00B22747" w:rsidRDefault="00F71BCF" w:rsidP="00890834">
            <w:pPr>
              <w:spacing w:before="60" w:after="60" w:line="240" w:lineRule="auto"/>
              <w:jc w:val="left"/>
              <w:rPr>
                <w:rFonts w:cs="Calibri"/>
                <w:szCs w:val="22"/>
              </w:rPr>
            </w:pPr>
          </w:p>
        </w:tc>
      </w:tr>
    </w:tbl>
    <w:p w14:paraId="58DB77C4"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768E88CB" w14:textId="77777777" w:rsidR="006527F9" w:rsidRDefault="006527F9" w:rsidP="006527F9">
      <w:pPr>
        <w:spacing w:before="120"/>
        <w:ind w:left="-284" w:right="-569"/>
        <w:outlineLvl w:val="0"/>
        <w:rPr>
          <w:rFonts w:asciiTheme="minorHAnsi" w:hAnsiTheme="minorHAnsi" w:cstheme="minorHAnsi"/>
          <w:i/>
          <w:sz w:val="16"/>
          <w:szCs w:val="18"/>
        </w:rPr>
      </w:pPr>
    </w:p>
    <w:p w14:paraId="5522D7D8" w14:textId="77777777"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34BF5C4D"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2C44BFDA"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6480EBC7"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9BEDD" w14:textId="77777777" w:rsidR="00F90390" w:rsidRDefault="00F90390" w:rsidP="004A302B">
      <w:pPr>
        <w:spacing w:line="240" w:lineRule="auto"/>
      </w:pPr>
      <w:r>
        <w:separator/>
      </w:r>
    </w:p>
  </w:endnote>
  <w:endnote w:type="continuationSeparator" w:id="0">
    <w:p w14:paraId="6EDC9ED7" w14:textId="77777777" w:rsidR="00F90390" w:rsidRDefault="00F9039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FC28F"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09DD0"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BA8EC"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79399" w14:textId="77777777" w:rsidR="00F90390" w:rsidRDefault="00F90390" w:rsidP="004A302B">
      <w:pPr>
        <w:spacing w:line="240" w:lineRule="auto"/>
      </w:pPr>
      <w:r>
        <w:separator/>
      </w:r>
    </w:p>
  </w:footnote>
  <w:footnote w:type="continuationSeparator" w:id="0">
    <w:p w14:paraId="421DCFCB" w14:textId="77777777" w:rsidR="00F90390" w:rsidRDefault="00F9039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1790"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5D84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B76C"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3E9F4D79" wp14:editId="006BFD7E">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7936131">
    <w:abstractNumId w:val="22"/>
  </w:num>
  <w:num w:numId="2" w16cid:durableId="2119055782">
    <w:abstractNumId w:val="9"/>
  </w:num>
  <w:num w:numId="3" w16cid:durableId="578486277">
    <w:abstractNumId w:val="4"/>
  </w:num>
  <w:num w:numId="4" w16cid:durableId="1585721884">
    <w:abstractNumId w:val="36"/>
  </w:num>
  <w:num w:numId="5" w16cid:durableId="733505693">
    <w:abstractNumId w:val="19"/>
  </w:num>
  <w:num w:numId="6" w16cid:durableId="9451274">
    <w:abstractNumId w:val="14"/>
  </w:num>
  <w:num w:numId="7" w16cid:durableId="1384332524">
    <w:abstractNumId w:val="27"/>
  </w:num>
  <w:num w:numId="8" w16cid:durableId="1545169653">
    <w:abstractNumId w:val="43"/>
  </w:num>
  <w:num w:numId="9" w16cid:durableId="1774206022">
    <w:abstractNumId w:val="12"/>
  </w:num>
  <w:num w:numId="10" w16cid:durableId="1017079633">
    <w:abstractNumId w:val="33"/>
  </w:num>
  <w:num w:numId="11" w16cid:durableId="797381579">
    <w:abstractNumId w:val="24"/>
  </w:num>
  <w:num w:numId="12" w16cid:durableId="666134509">
    <w:abstractNumId w:val="18"/>
  </w:num>
  <w:num w:numId="13" w16cid:durableId="1945260274">
    <w:abstractNumId w:val="10"/>
  </w:num>
  <w:num w:numId="14" w16cid:durableId="1054811546">
    <w:abstractNumId w:val="25"/>
  </w:num>
  <w:num w:numId="15" w16cid:durableId="1225530428">
    <w:abstractNumId w:val="35"/>
  </w:num>
  <w:num w:numId="16" w16cid:durableId="26102924">
    <w:abstractNumId w:val="32"/>
  </w:num>
  <w:num w:numId="17" w16cid:durableId="993338156">
    <w:abstractNumId w:val="44"/>
  </w:num>
  <w:num w:numId="18" w16cid:durableId="1376466499">
    <w:abstractNumId w:val="16"/>
  </w:num>
  <w:num w:numId="19" w16cid:durableId="544096803">
    <w:abstractNumId w:val="5"/>
  </w:num>
  <w:num w:numId="20" w16cid:durableId="1621033621">
    <w:abstractNumId w:val="29"/>
  </w:num>
  <w:num w:numId="21" w16cid:durableId="1359310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3795492">
    <w:abstractNumId w:val="7"/>
  </w:num>
  <w:num w:numId="23" w16cid:durableId="1954439258">
    <w:abstractNumId w:val="46"/>
  </w:num>
  <w:num w:numId="24" w16cid:durableId="391006130">
    <w:abstractNumId w:val="8"/>
  </w:num>
  <w:num w:numId="25" w16cid:durableId="665473705">
    <w:abstractNumId w:val="20"/>
  </w:num>
  <w:num w:numId="26" w16cid:durableId="2041007714">
    <w:abstractNumId w:val="13"/>
  </w:num>
  <w:num w:numId="27" w16cid:durableId="996810070">
    <w:abstractNumId w:val="23"/>
  </w:num>
  <w:num w:numId="28" w16cid:durableId="1331905912">
    <w:abstractNumId w:val="6"/>
  </w:num>
  <w:num w:numId="29" w16cid:durableId="179513173">
    <w:abstractNumId w:val="21"/>
  </w:num>
  <w:num w:numId="30" w16cid:durableId="1429932588">
    <w:abstractNumId w:val="28"/>
  </w:num>
  <w:num w:numId="31" w16cid:durableId="397948347">
    <w:abstractNumId w:val="26"/>
  </w:num>
  <w:num w:numId="32" w16cid:durableId="592904478">
    <w:abstractNumId w:val="31"/>
  </w:num>
  <w:num w:numId="33" w16cid:durableId="884097280">
    <w:abstractNumId w:val="34"/>
  </w:num>
  <w:num w:numId="34" w16cid:durableId="1759671019">
    <w:abstractNumId w:val="15"/>
  </w:num>
  <w:num w:numId="35" w16cid:durableId="1911188004">
    <w:abstractNumId w:val="17"/>
  </w:num>
  <w:num w:numId="36" w16cid:durableId="363410750">
    <w:abstractNumId w:val="3"/>
  </w:num>
  <w:num w:numId="37" w16cid:durableId="668142187">
    <w:abstractNumId w:val="41"/>
  </w:num>
  <w:num w:numId="38" w16cid:durableId="1007513813">
    <w:abstractNumId w:val="38"/>
  </w:num>
  <w:num w:numId="39" w16cid:durableId="979186584">
    <w:abstractNumId w:val="45"/>
  </w:num>
  <w:num w:numId="40" w16cid:durableId="270818418">
    <w:abstractNumId w:val="37"/>
  </w:num>
  <w:num w:numId="41" w16cid:durableId="370764306">
    <w:abstractNumId w:val="30"/>
  </w:num>
  <w:num w:numId="42" w16cid:durableId="7646194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713042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385280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79683748">
    <w:abstractNumId w:val="42"/>
  </w:num>
  <w:num w:numId="46" w16cid:durableId="871962002">
    <w:abstractNumId w:val="40"/>
  </w:num>
  <w:num w:numId="47" w16cid:durableId="1651010585">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2E31"/>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B3A"/>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2F0B"/>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7C2"/>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2B39"/>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2BEC"/>
    <w:rsid w:val="009F3904"/>
    <w:rsid w:val="009F3FBA"/>
    <w:rsid w:val="009F4ED6"/>
    <w:rsid w:val="009F5A16"/>
    <w:rsid w:val="009F66C9"/>
    <w:rsid w:val="009F6CAA"/>
    <w:rsid w:val="00A01051"/>
    <w:rsid w:val="00A013C6"/>
    <w:rsid w:val="00A02F21"/>
    <w:rsid w:val="00A06336"/>
    <w:rsid w:val="00A06EF8"/>
    <w:rsid w:val="00A07503"/>
    <w:rsid w:val="00A111A0"/>
    <w:rsid w:val="00A12417"/>
    <w:rsid w:val="00A12CF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0391"/>
    <w:rsid w:val="00C9366C"/>
    <w:rsid w:val="00C94218"/>
    <w:rsid w:val="00C942E7"/>
    <w:rsid w:val="00C95549"/>
    <w:rsid w:val="00C95BBA"/>
    <w:rsid w:val="00C95F22"/>
    <w:rsid w:val="00CA26B1"/>
    <w:rsid w:val="00CA44E3"/>
    <w:rsid w:val="00CA6A35"/>
    <w:rsid w:val="00CB044E"/>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0390"/>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E585C"/>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POST/DYS/OR/GZ/04572/2025                         </dmsv2SWPP2ObjectNumber>
    <dmsv2SWPP2SumMD5 xmlns="http://schemas.microsoft.com/sharepoint/v3">9bec6e73b0d70120bc0161e58d851749</dmsv2SWPP2SumMD5>
    <dmsv2BaseMoved xmlns="http://schemas.microsoft.com/sharepoint/v3">false</dmsv2BaseMoved>
    <dmsv2BaseIsSensitive xmlns="http://schemas.microsoft.com/sharepoint/v3">true</dmsv2BaseIsSensitive>
    <dmsv2SWPP2IDSWPP2 xmlns="http://schemas.microsoft.com/sharepoint/v3">702094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24100294</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JEUP5JKVCYQC-922955212-16080</_dlc_DocId>
    <_dlc_DocIdUrl xmlns="a19cb1c7-c5c7-46d4-85ae-d83685407bba">
      <Url>https://swpp2.dms.gkpge.pl/sites/41/_layouts/15/DocIdRedir.aspx?ID=JEUP5JKVCYQC-922955212-16080</Url>
      <Description>JEUP5JKVCYQC-922955212-16080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58E4E36-1D3E-49A0-A466-21A70B088747}">
  <ds:schemaRefs>
    <ds:schemaRef ds:uri="http://schemas.microsoft.com/sharepoint/events"/>
  </ds:schemaRefs>
</ds:datastoreItem>
</file>

<file path=customXml/itemProps3.xml><?xml version="1.0" encoding="utf-8"?>
<ds:datastoreItem xmlns:ds="http://schemas.openxmlformats.org/officeDocument/2006/customXml" ds:itemID="{F5DB6073-37BC-4FC7-B4B6-6AF8D3F44D34}"/>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3B55D2C2-6F17-493A-82B2-C544397E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162</Words>
  <Characters>978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46</cp:revision>
  <cp:lastPrinted>2020-02-27T07:25:00Z</cp:lastPrinted>
  <dcterms:created xsi:type="dcterms:W3CDTF">2021-01-27T10:00:00Z</dcterms:created>
  <dcterms:modified xsi:type="dcterms:W3CDTF">2026-01-07T10:49:00Z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2e94d205-05d2-4481-bdf8-fba9d86b6ac5</vt:lpwstr>
  </property>
</Properties>
</file>